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6AF26" w14:textId="074BA12E" w:rsidR="007E67C4" w:rsidRPr="007372EC" w:rsidRDefault="00B5153B" w:rsidP="007372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S</w:t>
      </w:r>
      <w:r w:rsidR="007E67C4" w:rsidRPr="007372EC">
        <w:rPr>
          <w:rFonts w:ascii="Times New Roman" w:hAnsi="Times New Roman" w:cs="Times New Roman"/>
          <w:b/>
          <w:bCs/>
          <w:color w:val="000000"/>
        </w:rPr>
        <w:t xml:space="preserve">emi-structured </w:t>
      </w:r>
      <w:r>
        <w:rPr>
          <w:rFonts w:ascii="Times New Roman" w:hAnsi="Times New Roman" w:cs="Times New Roman"/>
          <w:b/>
          <w:bCs/>
          <w:color w:val="000000"/>
        </w:rPr>
        <w:t>i</w:t>
      </w:r>
      <w:r w:rsidRPr="007372EC">
        <w:rPr>
          <w:rFonts w:ascii="Times New Roman" w:hAnsi="Times New Roman" w:cs="Times New Roman"/>
          <w:b/>
          <w:bCs/>
          <w:color w:val="000000"/>
        </w:rPr>
        <w:t>nterviews</w:t>
      </w:r>
    </w:p>
    <w:p w14:paraId="5C5E700E" w14:textId="77777777" w:rsidR="007372EC" w:rsidRDefault="007E67C4" w:rsidP="007372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u w:val="single"/>
        </w:rPr>
      </w:pPr>
      <w:r w:rsidRPr="007372EC">
        <w:rPr>
          <w:rFonts w:ascii="Times New Roman" w:hAnsi="Times New Roman" w:cs="Times New Roman"/>
          <w:i/>
          <w:iCs/>
          <w:color w:val="000000"/>
          <w:u w:val="single"/>
        </w:rPr>
        <w:t>N.B. This questionnaire is intended to be only an outline to show the main themes</w:t>
      </w:r>
    </w:p>
    <w:p w14:paraId="008A0699" w14:textId="66DE79B7" w:rsidR="007E67C4" w:rsidRPr="007372EC" w:rsidRDefault="007E67C4" w:rsidP="007372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u w:val="single"/>
        </w:rPr>
      </w:pPr>
      <w:r w:rsidRPr="007372EC">
        <w:rPr>
          <w:rFonts w:ascii="Times New Roman" w:hAnsi="Times New Roman" w:cs="Times New Roman"/>
          <w:i/>
          <w:iCs/>
          <w:color w:val="000000"/>
          <w:u w:val="single"/>
        </w:rPr>
        <w:t xml:space="preserve">that </w:t>
      </w:r>
      <w:r w:rsidR="007B0322" w:rsidRPr="007372EC">
        <w:rPr>
          <w:rFonts w:ascii="Times New Roman" w:hAnsi="Times New Roman" w:cs="Times New Roman"/>
          <w:i/>
          <w:iCs/>
          <w:color w:val="000000"/>
          <w:u w:val="single"/>
        </w:rPr>
        <w:t>will be</w:t>
      </w:r>
      <w:r w:rsidRPr="007372EC">
        <w:rPr>
          <w:rFonts w:ascii="Times New Roman" w:hAnsi="Times New Roman" w:cs="Times New Roman"/>
          <w:i/>
          <w:iCs/>
          <w:color w:val="000000"/>
          <w:u w:val="single"/>
        </w:rPr>
        <w:t xml:space="preserve"> covered during the interviews. </w:t>
      </w:r>
      <w:r w:rsidR="00671B36">
        <w:rPr>
          <w:rFonts w:ascii="Times New Roman" w:hAnsi="Times New Roman" w:cs="Times New Roman"/>
          <w:i/>
          <w:iCs/>
          <w:color w:val="000000"/>
          <w:u w:val="single"/>
        </w:rPr>
        <w:t>Questions etc may change depending on the specific interviewee.</w:t>
      </w:r>
      <w:bookmarkStart w:id="0" w:name="_GoBack"/>
      <w:bookmarkEnd w:id="0"/>
    </w:p>
    <w:p w14:paraId="5D480850" w14:textId="77777777" w:rsidR="00434129" w:rsidRPr="007372EC" w:rsidRDefault="00434129" w:rsidP="007372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</w:rPr>
      </w:pPr>
    </w:p>
    <w:p w14:paraId="4A2BBB20" w14:textId="77777777" w:rsidR="007E67C4" w:rsidRDefault="007E67C4" w:rsidP="007372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</w:rPr>
      </w:pPr>
      <w:r w:rsidRPr="007372EC">
        <w:rPr>
          <w:rFonts w:ascii="Times New Roman" w:hAnsi="Times New Roman" w:cs="Times New Roman"/>
          <w:i/>
          <w:iCs/>
          <w:color w:val="000000"/>
        </w:rPr>
        <w:t xml:space="preserve">Preliminary questions </w:t>
      </w:r>
    </w:p>
    <w:p w14:paraId="15C05829" w14:textId="77777777" w:rsidR="00537121" w:rsidRPr="007372EC" w:rsidRDefault="00537121" w:rsidP="007372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14:paraId="0F02C92E" w14:textId="13F4BD62" w:rsidR="00537121" w:rsidRPr="00537121" w:rsidRDefault="00537121" w:rsidP="0053712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537121">
        <w:rPr>
          <w:rFonts w:ascii="Times New Roman" w:hAnsi="Times New Roman" w:cs="Times New Roman"/>
          <w:color w:val="000000"/>
        </w:rPr>
        <w:t>1)</w:t>
      </w:r>
      <w:r>
        <w:rPr>
          <w:rFonts w:ascii="Times New Roman" w:hAnsi="Times New Roman" w:cs="Times New Roman"/>
          <w:color w:val="000000"/>
        </w:rPr>
        <w:t xml:space="preserve"> </w:t>
      </w:r>
      <w:r w:rsidR="007E67C4" w:rsidRPr="00537121">
        <w:rPr>
          <w:rFonts w:ascii="Times New Roman" w:hAnsi="Times New Roman" w:cs="Times New Roman"/>
          <w:color w:val="000000"/>
        </w:rPr>
        <w:t>Introductio</w:t>
      </w:r>
      <w:r w:rsidR="007B0322" w:rsidRPr="00537121">
        <w:rPr>
          <w:rFonts w:ascii="Times New Roman" w:hAnsi="Times New Roman" w:cs="Times New Roman"/>
          <w:color w:val="000000"/>
        </w:rPr>
        <w:t>n</w:t>
      </w:r>
    </w:p>
    <w:p w14:paraId="1839285F" w14:textId="7786BE6B" w:rsidR="007B0322" w:rsidRPr="007372EC" w:rsidRDefault="007B0322" w:rsidP="007372EC">
      <w:pPr>
        <w:widowControl w:val="0"/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color w:val="000000"/>
        </w:rPr>
      </w:pPr>
      <w:r w:rsidRPr="007372EC">
        <w:rPr>
          <w:rFonts w:ascii="Times New Roman" w:hAnsi="Times New Roman" w:cs="Times New Roman"/>
          <w:color w:val="000000"/>
        </w:rPr>
        <w:t xml:space="preserve">2) </w:t>
      </w:r>
      <w:r w:rsidR="007E67C4" w:rsidRPr="007372EC">
        <w:rPr>
          <w:rFonts w:ascii="Times New Roman" w:hAnsi="Times New Roman" w:cs="Times New Roman"/>
          <w:color w:val="000000"/>
        </w:rPr>
        <w:t>Brief explanation of the research’s aim</w:t>
      </w:r>
      <w:r w:rsidRPr="007372EC">
        <w:rPr>
          <w:rFonts w:ascii="Times New Roman" w:hAnsi="Times New Roman" w:cs="Times New Roman"/>
          <w:color w:val="000000"/>
        </w:rPr>
        <w:t xml:space="preserve">/ </w:t>
      </w:r>
      <w:r w:rsidR="00B5153B">
        <w:rPr>
          <w:rFonts w:ascii="Times New Roman" w:hAnsi="Times New Roman" w:cs="Times New Roman"/>
          <w:color w:val="000000"/>
        </w:rPr>
        <w:t xml:space="preserve">presentation </w:t>
      </w:r>
      <w:r w:rsidRPr="007372EC">
        <w:rPr>
          <w:rFonts w:ascii="Times New Roman" w:hAnsi="Times New Roman" w:cs="Times New Roman"/>
          <w:color w:val="000000"/>
        </w:rPr>
        <w:t>of the Information Sheet</w:t>
      </w:r>
    </w:p>
    <w:p w14:paraId="0AB6A687" w14:textId="7B4F86FE" w:rsidR="007E67C4" w:rsidRPr="007372EC" w:rsidRDefault="007E67C4" w:rsidP="007372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7372EC">
        <w:rPr>
          <w:rFonts w:ascii="Times New Roman" w:hAnsi="Times New Roman" w:cs="Times New Roman"/>
          <w:color w:val="000000"/>
        </w:rPr>
        <w:t xml:space="preserve">3) </w:t>
      </w:r>
      <w:r w:rsidR="007B0322" w:rsidRPr="007372EC">
        <w:rPr>
          <w:rFonts w:ascii="Times New Roman" w:hAnsi="Times New Roman" w:cs="Times New Roman"/>
          <w:color w:val="000000"/>
        </w:rPr>
        <w:t>Signing of the Consent Form and a</w:t>
      </w:r>
      <w:r w:rsidRPr="007372EC">
        <w:rPr>
          <w:rFonts w:ascii="Times New Roman" w:hAnsi="Times New Roman" w:cs="Times New Roman"/>
          <w:color w:val="000000"/>
        </w:rPr>
        <w:t xml:space="preserve">sk for the possibility to use a voice recorder </w:t>
      </w:r>
    </w:p>
    <w:p w14:paraId="2F73BF47" w14:textId="77777777" w:rsidR="00434129" w:rsidRPr="007372EC" w:rsidRDefault="00434129" w:rsidP="007372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</w:rPr>
      </w:pPr>
    </w:p>
    <w:p w14:paraId="1C1F3734" w14:textId="7484A634" w:rsidR="007E67C4" w:rsidRDefault="007372EC" w:rsidP="007372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</w:rPr>
      </w:pPr>
      <w:r w:rsidRPr="007372EC">
        <w:rPr>
          <w:rFonts w:ascii="Times New Roman" w:hAnsi="Times New Roman" w:cs="Times New Roman"/>
          <w:i/>
          <w:iCs/>
          <w:color w:val="000000"/>
        </w:rPr>
        <w:t>Questions on the criminal activity</w:t>
      </w:r>
      <w:r w:rsidR="007E67C4" w:rsidRPr="007372EC">
        <w:rPr>
          <w:rFonts w:ascii="Times New Roman" w:hAnsi="Times New Roman" w:cs="Times New Roman"/>
          <w:i/>
          <w:iCs/>
          <w:color w:val="000000"/>
        </w:rPr>
        <w:t xml:space="preserve"> </w:t>
      </w:r>
    </w:p>
    <w:p w14:paraId="2F121020" w14:textId="77777777" w:rsidR="00537121" w:rsidRPr="007372EC" w:rsidRDefault="00537121" w:rsidP="007372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14:paraId="7495752B" w14:textId="718C02F0" w:rsidR="007E67C4" w:rsidRPr="007372EC" w:rsidRDefault="00537121" w:rsidP="007372E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4)</w:t>
      </w:r>
      <w:r w:rsidR="007E67C4" w:rsidRPr="007372EC">
        <w:rPr>
          <w:rFonts w:ascii="Times New Roman" w:hAnsi="Times New Roman" w:cs="Times New Roman"/>
          <w:color w:val="000000"/>
        </w:rPr>
        <w:t xml:space="preserve"> How would you describe the impact of the use of the Internet on the </w:t>
      </w:r>
      <w:r w:rsidR="0087129A" w:rsidRPr="007372EC">
        <w:rPr>
          <w:rFonts w:ascii="Times New Roman" w:hAnsi="Times New Roman" w:cs="Times New Roman"/>
          <w:color w:val="000000"/>
        </w:rPr>
        <w:t>illegal trade in endangered plants in the UK</w:t>
      </w:r>
      <w:r w:rsidR="007E67C4" w:rsidRPr="007372EC">
        <w:rPr>
          <w:rFonts w:ascii="Times New Roman" w:hAnsi="Times New Roman" w:cs="Times New Roman"/>
          <w:color w:val="000000"/>
        </w:rPr>
        <w:t xml:space="preserve">? </w:t>
      </w:r>
      <w:r w:rsidR="007E67C4" w:rsidRPr="007372EC">
        <w:rPr>
          <w:rFonts w:ascii="MS Mincho" w:eastAsia="MS Mincho" w:hAnsi="MS Mincho" w:cs="MS Mincho"/>
          <w:color w:val="000000"/>
        </w:rPr>
        <w:t> </w:t>
      </w:r>
    </w:p>
    <w:p w14:paraId="379C9C9B" w14:textId="4119F08B" w:rsidR="007372EC" w:rsidRPr="007372EC" w:rsidRDefault="00537121" w:rsidP="007372E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5) </w:t>
      </w:r>
      <w:r w:rsidR="007E67C4" w:rsidRPr="007372EC">
        <w:rPr>
          <w:rFonts w:ascii="Times New Roman" w:hAnsi="Times New Roman" w:cs="Times New Roman"/>
          <w:color w:val="000000"/>
        </w:rPr>
        <w:t xml:space="preserve">According to your personal experience, what are the main problems/possibilities faced by </w:t>
      </w:r>
      <w:r w:rsidR="004E70B1" w:rsidRPr="007372EC">
        <w:rPr>
          <w:rFonts w:ascii="Times New Roman" w:hAnsi="Times New Roman" w:cs="Times New Roman"/>
          <w:color w:val="000000"/>
        </w:rPr>
        <w:t>traffickers</w:t>
      </w:r>
      <w:r w:rsidR="007E67C4" w:rsidRPr="007372EC">
        <w:rPr>
          <w:rFonts w:ascii="Times New Roman" w:hAnsi="Times New Roman" w:cs="Times New Roman"/>
          <w:color w:val="000000"/>
        </w:rPr>
        <w:t xml:space="preserve"> due to the use of the Internet? </w:t>
      </w:r>
      <w:r w:rsidR="007E67C4" w:rsidRPr="007372EC">
        <w:rPr>
          <w:rFonts w:ascii="MS Mincho" w:eastAsia="MS Mincho" w:hAnsi="MS Mincho" w:cs="MS Mincho"/>
          <w:color w:val="000000"/>
        </w:rPr>
        <w:t> </w:t>
      </w:r>
    </w:p>
    <w:p w14:paraId="317D206D" w14:textId="49BA3AC9" w:rsidR="007372EC" w:rsidRPr="007372EC" w:rsidRDefault="007372EC" w:rsidP="007372E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color w:val="000000"/>
        </w:rPr>
      </w:pPr>
      <w:r w:rsidRPr="007372EC">
        <w:rPr>
          <w:rFonts w:ascii="Times New Roman" w:eastAsia="MS Mincho" w:hAnsi="Times New Roman" w:cs="Times New Roman"/>
          <w:color w:val="000000"/>
        </w:rPr>
        <w:t>6)</w:t>
      </w:r>
      <w:r w:rsidR="00537121">
        <w:rPr>
          <w:rFonts w:ascii="Times New Roman" w:eastAsia="MS Mincho" w:hAnsi="Times New Roman" w:cs="Times New Roman"/>
          <w:color w:val="000000"/>
        </w:rPr>
        <w:t xml:space="preserve"> </w:t>
      </w:r>
      <w:r w:rsidRPr="007372EC">
        <w:rPr>
          <w:rFonts w:ascii="Times New Roman" w:hAnsi="Times New Roman" w:cs="Times New Roman"/>
        </w:rPr>
        <w:t xml:space="preserve">What strategies and approaches do wildlife traffickers use in cyberspace </w:t>
      </w:r>
      <w:r w:rsidRPr="007372EC">
        <w:rPr>
          <w:rFonts w:ascii="Times New Roman" w:hAnsi="Times New Roman" w:cs="Times New Roman"/>
          <w:shd w:val="clear" w:color="auto" w:fill="FFFFFF"/>
        </w:rPr>
        <w:t xml:space="preserve">to interact with potential </w:t>
      </w:r>
      <w:r w:rsidRPr="007372EC">
        <w:rPr>
          <w:rFonts w:ascii="Times New Roman" w:hAnsi="Times New Roman" w:cs="Times New Roman"/>
        </w:rPr>
        <w:t xml:space="preserve">customers and to organise the sale of endangered plants? </w:t>
      </w:r>
    </w:p>
    <w:p w14:paraId="542E7884" w14:textId="7FF4137B" w:rsidR="007372EC" w:rsidRPr="007372EC" w:rsidRDefault="007372EC" w:rsidP="007372E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color w:val="000000"/>
        </w:rPr>
      </w:pPr>
      <w:r w:rsidRPr="007372EC">
        <w:rPr>
          <w:rFonts w:ascii="Times New Roman" w:eastAsia="MS Mincho" w:hAnsi="Times New Roman" w:cs="Times New Roman"/>
          <w:color w:val="000000"/>
        </w:rPr>
        <w:t>7)</w:t>
      </w:r>
      <w:r w:rsidR="00537121">
        <w:rPr>
          <w:rFonts w:ascii="Times New Roman" w:eastAsia="MS Mincho" w:hAnsi="Times New Roman" w:cs="Times New Roman"/>
          <w:color w:val="000000"/>
        </w:rPr>
        <w:t xml:space="preserve"> </w:t>
      </w:r>
      <w:r w:rsidRPr="007372EC">
        <w:rPr>
          <w:rFonts w:ascii="Times New Roman" w:hAnsi="Times New Roman" w:cs="Times New Roman"/>
        </w:rPr>
        <w:t>What routes to market (from the harvesting place – e.g. Madagascar – to the UK) can be identified?</w:t>
      </w:r>
    </w:p>
    <w:p w14:paraId="4175ED90" w14:textId="630165F4" w:rsidR="007372EC" w:rsidRPr="007372EC" w:rsidRDefault="007372EC" w:rsidP="007372E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color w:val="000000"/>
        </w:rPr>
      </w:pPr>
      <w:r w:rsidRPr="007372EC">
        <w:rPr>
          <w:rFonts w:ascii="Times New Roman" w:eastAsia="MS Mincho" w:hAnsi="Times New Roman" w:cs="Times New Roman"/>
          <w:color w:val="000000"/>
        </w:rPr>
        <w:t>8)</w:t>
      </w:r>
      <w:r w:rsidR="00537121">
        <w:rPr>
          <w:rFonts w:ascii="Times New Roman" w:eastAsia="MS Mincho" w:hAnsi="Times New Roman" w:cs="Times New Roman"/>
          <w:color w:val="000000"/>
        </w:rPr>
        <w:t xml:space="preserve"> </w:t>
      </w:r>
      <w:r w:rsidRPr="007372EC">
        <w:rPr>
          <w:rFonts w:ascii="Times New Roman" w:hAnsi="Times New Roman" w:cs="Times New Roman"/>
        </w:rPr>
        <w:t>What type of intermediaries/facilitators are involved (at the national/international levels)?</w:t>
      </w:r>
    </w:p>
    <w:p w14:paraId="0F295AE6" w14:textId="72F43587" w:rsidR="007372EC" w:rsidRPr="007372EC" w:rsidRDefault="007372EC" w:rsidP="007372E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7372EC">
        <w:rPr>
          <w:rFonts w:ascii="Times New Roman" w:hAnsi="Times New Roman" w:cs="Times New Roman"/>
          <w:color w:val="000000"/>
        </w:rPr>
        <w:t>9</w:t>
      </w:r>
      <w:r w:rsidR="00537121">
        <w:rPr>
          <w:rFonts w:ascii="Times New Roman" w:hAnsi="Times New Roman" w:cs="Times New Roman"/>
          <w:color w:val="000000"/>
        </w:rPr>
        <w:t>)</w:t>
      </w:r>
      <w:r w:rsidRPr="007372EC">
        <w:rPr>
          <w:rFonts w:ascii="Times New Roman" w:hAnsi="Times New Roman" w:cs="Times New Roman"/>
          <w:color w:val="000000"/>
        </w:rPr>
        <w:t xml:space="preserve"> What strategies the criminal network has pursued to operate in the Internet environment? </w:t>
      </w:r>
      <w:r w:rsidRPr="007372EC">
        <w:rPr>
          <w:rFonts w:ascii="MS Mincho" w:eastAsia="MS Mincho" w:hAnsi="MS Mincho" w:cs="MS Mincho"/>
          <w:color w:val="000000"/>
        </w:rPr>
        <w:t> </w:t>
      </w:r>
    </w:p>
    <w:p w14:paraId="4090D84F" w14:textId="785FA188" w:rsidR="007372EC" w:rsidRPr="007372EC" w:rsidRDefault="007372EC" w:rsidP="007372E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7372EC">
        <w:rPr>
          <w:rFonts w:ascii="Times New Roman" w:hAnsi="Times New Roman" w:cs="Times New Roman"/>
          <w:color w:val="000000"/>
        </w:rPr>
        <w:t>10</w:t>
      </w:r>
      <w:r w:rsidR="00537121">
        <w:rPr>
          <w:rFonts w:ascii="Times New Roman" w:hAnsi="Times New Roman" w:cs="Times New Roman"/>
          <w:color w:val="000000"/>
        </w:rPr>
        <w:t xml:space="preserve">) </w:t>
      </w:r>
      <w:r w:rsidRPr="007372EC">
        <w:rPr>
          <w:rFonts w:ascii="Times New Roman" w:hAnsi="Times New Roman" w:cs="Times New Roman"/>
          <w:color w:val="000000"/>
        </w:rPr>
        <w:t xml:space="preserve">What types of technical problems have been overcome through the use of the Internet for a successful criminal outcome? </w:t>
      </w:r>
      <w:r w:rsidRPr="007372EC">
        <w:rPr>
          <w:rFonts w:ascii="MS Mincho" w:eastAsia="MS Mincho" w:hAnsi="MS Mincho" w:cs="MS Mincho"/>
          <w:color w:val="000000"/>
        </w:rPr>
        <w:t> </w:t>
      </w:r>
    </w:p>
    <w:p w14:paraId="73C67BEE" w14:textId="24219514" w:rsidR="007372EC" w:rsidRPr="007372EC" w:rsidRDefault="007372EC" w:rsidP="007372E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7372EC">
        <w:rPr>
          <w:rFonts w:ascii="Times New Roman" w:hAnsi="Times New Roman" w:cs="Times New Roman"/>
          <w:color w:val="000000"/>
        </w:rPr>
        <w:t>11</w:t>
      </w:r>
      <w:r w:rsidR="00537121">
        <w:rPr>
          <w:rFonts w:ascii="Times New Roman" w:hAnsi="Times New Roman" w:cs="Times New Roman"/>
          <w:color w:val="000000"/>
        </w:rPr>
        <w:t xml:space="preserve">) </w:t>
      </w:r>
      <w:r w:rsidRPr="007372EC">
        <w:rPr>
          <w:rFonts w:ascii="Times New Roman" w:hAnsi="Times New Roman" w:cs="Times New Roman"/>
          <w:color w:val="000000"/>
        </w:rPr>
        <w:t>Has Internet usage lowered the barriers to entry into this criminal market?</w:t>
      </w:r>
    </w:p>
    <w:p w14:paraId="7A445F27" w14:textId="422B6948" w:rsidR="007E67C4" w:rsidRPr="007372EC" w:rsidRDefault="007372EC" w:rsidP="007372E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7372EC">
        <w:rPr>
          <w:rFonts w:ascii="Times New Roman" w:hAnsi="Times New Roman" w:cs="Times New Roman"/>
          <w:color w:val="000000"/>
        </w:rPr>
        <w:t>12</w:t>
      </w:r>
      <w:r w:rsidR="00537121">
        <w:rPr>
          <w:rFonts w:ascii="Times New Roman" w:hAnsi="Times New Roman" w:cs="Times New Roman"/>
          <w:color w:val="000000"/>
        </w:rPr>
        <w:t xml:space="preserve">) </w:t>
      </w:r>
      <w:r w:rsidR="007E67C4" w:rsidRPr="007372EC">
        <w:rPr>
          <w:rFonts w:ascii="Times New Roman" w:hAnsi="Times New Roman" w:cs="Times New Roman"/>
          <w:color w:val="000000"/>
        </w:rPr>
        <w:t>According to your personal experience, what type of criminal actors (i</w:t>
      </w:r>
      <w:r w:rsidR="00882095">
        <w:rPr>
          <w:rFonts w:ascii="Times New Roman" w:hAnsi="Times New Roman" w:cs="Times New Roman"/>
          <w:color w:val="000000"/>
        </w:rPr>
        <w:t>ndividuals, loose gangs, organis</w:t>
      </w:r>
      <w:r w:rsidR="007E67C4" w:rsidRPr="007372EC">
        <w:rPr>
          <w:rFonts w:ascii="Times New Roman" w:hAnsi="Times New Roman" w:cs="Times New Roman"/>
          <w:color w:val="000000"/>
        </w:rPr>
        <w:t xml:space="preserve">ed groups, etc.) </w:t>
      </w:r>
      <w:r w:rsidRPr="007372EC">
        <w:rPr>
          <w:rFonts w:ascii="Times New Roman" w:hAnsi="Times New Roman" w:cs="Times New Roman"/>
          <w:color w:val="000000"/>
        </w:rPr>
        <w:t>are involved</w:t>
      </w:r>
      <w:r w:rsidR="007E67C4" w:rsidRPr="007372EC">
        <w:rPr>
          <w:rFonts w:ascii="Times New Roman" w:hAnsi="Times New Roman" w:cs="Times New Roman"/>
          <w:color w:val="000000"/>
        </w:rPr>
        <w:t xml:space="preserve">? </w:t>
      </w:r>
      <w:r w:rsidR="007E67C4" w:rsidRPr="007372EC">
        <w:rPr>
          <w:rFonts w:ascii="MS Mincho" w:eastAsia="MS Mincho" w:hAnsi="MS Mincho" w:cs="MS Mincho"/>
          <w:color w:val="000000"/>
        </w:rPr>
        <w:t> </w:t>
      </w:r>
    </w:p>
    <w:p w14:paraId="2C035514" w14:textId="29DA2929" w:rsidR="007E67C4" w:rsidRPr="007372EC" w:rsidRDefault="007372EC" w:rsidP="007372E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color w:val="000000"/>
        </w:rPr>
      </w:pPr>
      <w:r w:rsidRPr="007372EC">
        <w:rPr>
          <w:rFonts w:ascii="Times New Roman" w:hAnsi="Times New Roman" w:cs="Times New Roman"/>
          <w:color w:val="000000"/>
        </w:rPr>
        <w:t>13</w:t>
      </w:r>
      <w:r w:rsidR="00537121">
        <w:rPr>
          <w:rFonts w:ascii="Times New Roman" w:hAnsi="Times New Roman" w:cs="Times New Roman"/>
          <w:color w:val="000000"/>
        </w:rPr>
        <w:t xml:space="preserve">) </w:t>
      </w:r>
      <w:r w:rsidR="007E67C4" w:rsidRPr="007372EC">
        <w:rPr>
          <w:rFonts w:ascii="Times New Roman" w:hAnsi="Times New Roman" w:cs="Times New Roman"/>
          <w:color w:val="000000"/>
        </w:rPr>
        <w:t xml:space="preserve">Is the ethnicity of the criminal network maintained in </w:t>
      </w:r>
      <w:r w:rsidRPr="007372EC">
        <w:rPr>
          <w:rFonts w:ascii="Times New Roman" w:hAnsi="Times New Roman" w:cs="Times New Roman"/>
          <w:color w:val="000000"/>
        </w:rPr>
        <w:t>the online stages</w:t>
      </w:r>
      <w:r w:rsidR="007E67C4" w:rsidRPr="007372EC">
        <w:rPr>
          <w:rFonts w:ascii="Times New Roman" w:hAnsi="Times New Roman" w:cs="Times New Roman"/>
          <w:color w:val="000000"/>
        </w:rPr>
        <w:t xml:space="preserve"> of the criminal activity?</w:t>
      </w:r>
      <w:r w:rsidR="007E67C4" w:rsidRPr="007372EC">
        <w:rPr>
          <w:rFonts w:ascii="MS Mincho" w:eastAsia="MS Mincho" w:hAnsi="MS Mincho" w:cs="MS Mincho"/>
          <w:color w:val="000000"/>
        </w:rPr>
        <w:t> </w:t>
      </w:r>
    </w:p>
    <w:p w14:paraId="6E581DC6" w14:textId="42D75D0F" w:rsidR="007372EC" w:rsidRPr="007372EC" w:rsidRDefault="007372EC" w:rsidP="007372E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color w:val="000000"/>
        </w:rPr>
      </w:pPr>
      <w:r w:rsidRPr="007372EC">
        <w:rPr>
          <w:rFonts w:ascii="Times New Roman" w:hAnsi="Times New Roman" w:cs="Times New Roman"/>
          <w:color w:val="000000"/>
        </w:rPr>
        <w:t>14</w:t>
      </w:r>
      <w:r w:rsidR="00537121">
        <w:rPr>
          <w:rFonts w:ascii="Times New Roman" w:hAnsi="Times New Roman" w:cs="Times New Roman"/>
          <w:color w:val="000000"/>
        </w:rPr>
        <w:t xml:space="preserve">) </w:t>
      </w:r>
      <w:r w:rsidRPr="007372EC">
        <w:rPr>
          <w:rFonts w:ascii="Times New Roman" w:hAnsi="Times New Roman" w:cs="Times New Roman"/>
          <w:color w:val="000000"/>
        </w:rPr>
        <w:t xml:space="preserve">Could you provide me some examples of cases where the Internet played a meaningful role? (cases) </w:t>
      </w:r>
      <w:r w:rsidRPr="007372EC">
        <w:rPr>
          <w:rFonts w:ascii="MS Mincho" w:eastAsia="MS Mincho" w:hAnsi="MS Mincho" w:cs="MS Mincho"/>
          <w:color w:val="000000"/>
        </w:rPr>
        <w:t> </w:t>
      </w:r>
    </w:p>
    <w:p w14:paraId="324A30CF" w14:textId="5B19ED60" w:rsidR="007372EC" w:rsidRPr="007372EC" w:rsidRDefault="007372EC" w:rsidP="007372E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color w:val="000000"/>
        </w:rPr>
      </w:pPr>
      <w:r w:rsidRPr="007372EC">
        <w:rPr>
          <w:rFonts w:ascii="Times New Roman" w:eastAsia="MS Mincho" w:hAnsi="Times New Roman" w:cs="Times New Roman"/>
          <w:color w:val="000000"/>
        </w:rPr>
        <w:t>15)</w:t>
      </w:r>
      <w:r w:rsidR="00537121">
        <w:rPr>
          <w:rFonts w:ascii="Times New Roman" w:eastAsia="MS Mincho" w:hAnsi="Times New Roman" w:cs="Times New Roman"/>
          <w:color w:val="000000"/>
        </w:rPr>
        <w:t xml:space="preserve"> </w:t>
      </w:r>
      <w:r w:rsidRPr="007372EC">
        <w:rPr>
          <w:rFonts w:ascii="Times New Roman" w:eastAsia="MS Mincho" w:hAnsi="Times New Roman" w:cs="Times New Roman"/>
          <w:color w:val="000000"/>
        </w:rPr>
        <w:t>Could you indicate some online marketplaces that were used (both in the surface web and in the deep web)?</w:t>
      </w:r>
    </w:p>
    <w:p w14:paraId="113246E4" w14:textId="012312CC" w:rsidR="007372EC" w:rsidRPr="007372EC" w:rsidRDefault="007372EC" w:rsidP="007372E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7372EC">
        <w:rPr>
          <w:rFonts w:ascii="Times New Roman" w:hAnsi="Times New Roman" w:cs="Times New Roman"/>
          <w:color w:val="000000"/>
        </w:rPr>
        <w:t>16</w:t>
      </w:r>
      <w:r w:rsidR="00537121">
        <w:rPr>
          <w:rFonts w:ascii="Times New Roman" w:hAnsi="Times New Roman" w:cs="Times New Roman"/>
          <w:color w:val="000000"/>
        </w:rPr>
        <w:t xml:space="preserve">) </w:t>
      </w:r>
      <w:r w:rsidRPr="007372EC">
        <w:rPr>
          <w:rFonts w:ascii="Times New Roman" w:hAnsi="Times New Roman" w:cs="Times New Roman"/>
          <w:color w:val="000000"/>
        </w:rPr>
        <w:t xml:space="preserve">Some criminal groups are effective in changing from one profitable illegal activity to another, depending on changes in risks and opportunities. Do you think the Internet has affected this capacity? </w:t>
      </w:r>
      <w:r w:rsidRPr="007372EC">
        <w:rPr>
          <w:rFonts w:ascii="MS Mincho" w:eastAsia="MS Mincho" w:hAnsi="MS Mincho" w:cs="MS Mincho"/>
          <w:color w:val="000000"/>
        </w:rPr>
        <w:t> </w:t>
      </w:r>
    </w:p>
    <w:p w14:paraId="50D64EC7" w14:textId="49DB2FBC" w:rsidR="007372EC" w:rsidRPr="007372EC" w:rsidRDefault="007372EC" w:rsidP="007372E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7372EC">
        <w:rPr>
          <w:rFonts w:ascii="Times New Roman" w:hAnsi="Times New Roman" w:cs="Times New Roman"/>
          <w:color w:val="000000"/>
        </w:rPr>
        <w:t>17</w:t>
      </w:r>
      <w:r w:rsidR="00537121">
        <w:rPr>
          <w:rFonts w:ascii="Times New Roman" w:hAnsi="Times New Roman" w:cs="Times New Roman"/>
          <w:color w:val="000000"/>
        </w:rPr>
        <w:t xml:space="preserve">) </w:t>
      </w:r>
      <w:r w:rsidRPr="007372EC">
        <w:rPr>
          <w:rFonts w:ascii="Times New Roman" w:hAnsi="Times New Roman" w:cs="Times New Roman"/>
          <w:color w:val="000000"/>
        </w:rPr>
        <w:t>Which actors in the criminal network are using more the Internet?</w:t>
      </w:r>
      <w:r w:rsidR="00882095">
        <w:rPr>
          <w:rFonts w:ascii="Times New Roman" w:hAnsi="Times New Roman" w:cs="Times New Roman"/>
          <w:color w:val="000000"/>
        </w:rPr>
        <w:t xml:space="preserve"> For what scope? How are organis</w:t>
      </w:r>
      <w:r w:rsidRPr="007372EC">
        <w:rPr>
          <w:rFonts w:ascii="Times New Roman" w:hAnsi="Times New Roman" w:cs="Times New Roman"/>
          <w:color w:val="000000"/>
        </w:rPr>
        <w:t xml:space="preserve">ational positions affected by the use of the Internet? </w:t>
      </w:r>
      <w:r w:rsidRPr="007372EC">
        <w:rPr>
          <w:rFonts w:ascii="MS Mincho" w:eastAsia="MS Mincho" w:hAnsi="MS Mincho" w:cs="MS Mincho"/>
          <w:color w:val="000000"/>
        </w:rPr>
        <w:t> </w:t>
      </w:r>
    </w:p>
    <w:p w14:paraId="4898F9BD" w14:textId="4B5F248B" w:rsidR="007372EC" w:rsidRPr="007372EC" w:rsidRDefault="007372EC" w:rsidP="007372E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7372EC">
        <w:rPr>
          <w:rFonts w:ascii="Times New Roman" w:hAnsi="Times New Roman" w:cs="Times New Roman"/>
          <w:color w:val="000000"/>
        </w:rPr>
        <w:t>18</w:t>
      </w:r>
      <w:r w:rsidR="00537121">
        <w:rPr>
          <w:rFonts w:ascii="Times New Roman" w:hAnsi="Times New Roman" w:cs="Times New Roman"/>
          <w:color w:val="000000"/>
        </w:rPr>
        <w:t xml:space="preserve">) </w:t>
      </w:r>
      <w:r w:rsidRPr="007372EC">
        <w:rPr>
          <w:rFonts w:ascii="Times New Roman" w:hAnsi="Times New Roman" w:cs="Times New Roman"/>
          <w:color w:val="000000"/>
        </w:rPr>
        <w:t xml:space="preserve">Which were/are the countries of origin, transit, and destination of the trafficking flow? Did the criminal group have an identifiable geographical base? Do criminals exploit a “digital divide” between countries involved in the criminal activity? </w:t>
      </w:r>
      <w:r w:rsidRPr="007372EC">
        <w:rPr>
          <w:rFonts w:ascii="MS Mincho" w:eastAsia="MS Mincho" w:hAnsi="MS Mincho" w:cs="MS Mincho"/>
          <w:color w:val="000000"/>
        </w:rPr>
        <w:t> </w:t>
      </w:r>
    </w:p>
    <w:p w14:paraId="07EC1696" w14:textId="1BBEB7BD" w:rsidR="007372EC" w:rsidRPr="007372EC" w:rsidRDefault="007372EC" w:rsidP="007372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7372EC">
        <w:rPr>
          <w:rFonts w:ascii="Times New Roman" w:hAnsi="Times New Roman" w:cs="Times New Roman"/>
          <w:color w:val="000000"/>
        </w:rPr>
        <w:t xml:space="preserve">19) How do criminal networks operating via the Internet handle problems concerning access, anonymity, detection, surveillance, trust, and relations with suppliers/customers/victims? </w:t>
      </w:r>
    </w:p>
    <w:p w14:paraId="1DC45D0C" w14:textId="77777777" w:rsidR="007372EC" w:rsidRPr="007372EC" w:rsidRDefault="007372EC" w:rsidP="007372E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14:paraId="6D76FF20" w14:textId="77777777" w:rsidR="00434129" w:rsidRPr="007372EC" w:rsidRDefault="00434129" w:rsidP="007372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</w:rPr>
      </w:pPr>
    </w:p>
    <w:p w14:paraId="1EFA9C25" w14:textId="7010097D" w:rsidR="007372EC" w:rsidRDefault="007E67C4" w:rsidP="007372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</w:rPr>
      </w:pPr>
      <w:r w:rsidRPr="007372EC">
        <w:rPr>
          <w:rFonts w:ascii="Times New Roman" w:hAnsi="Times New Roman" w:cs="Times New Roman"/>
          <w:i/>
          <w:iCs/>
          <w:color w:val="000000"/>
        </w:rPr>
        <w:t xml:space="preserve">Questions </w:t>
      </w:r>
      <w:r w:rsidR="007372EC" w:rsidRPr="007372EC">
        <w:rPr>
          <w:rFonts w:ascii="Times New Roman" w:hAnsi="Times New Roman" w:cs="Times New Roman"/>
          <w:i/>
          <w:iCs/>
          <w:color w:val="000000"/>
        </w:rPr>
        <w:t>on its policing</w:t>
      </w:r>
    </w:p>
    <w:p w14:paraId="1C09D55F" w14:textId="77777777" w:rsidR="00537121" w:rsidRPr="007372EC" w:rsidRDefault="00537121" w:rsidP="007372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14:paraId="189D70CE" w14:textId="147EAAC3" w:rsidR="007372EC" w:rsidRPr="007372EC" w:rsidRDefault="004E70B1" w:rsidP="007372EC">
      <w:pPr>
        <w:suppressAutoHyphens/>
        <w:jc w:val="both"/>
        <w:rPr>
          <w:rFonts w:ascii="Times New Roman" w:hAnsi="Times New Roman" w:cs="Times New Roman"/>
        </w:rPr>
      </w:pPr>
      <w:r w:rsidRPr="007372EC">
        <w:rPr>
          <w:rFonts w:ascii="Times New Roman" w:hAnsi="Times New Roman" w:cs="Times New Roman"/>
          <w:color w:val="000000"/>
        </w:rPr>
        <w:t>20</w:t>
      </w:r>
      <w:r w:rsidR="007E67C4" w:rsidRPr="007372EC">
        <w:rPr>
          <w:rFonts w:ascii="Times New Roman" w:hAnsi="Times New Roman" w:cs="Times New Roman"/>
          <w:color w:val="000000"/>
        </w:rPr>
        <w:t xml:space="preserve">) </w:t>
      </w:r>
      <w:r w:rsidR="007372EC" w:rsidRPr="007372EC">
        <w:rPr>
          <w:rFonts w:ascii="Times New Roman" w:hAnsi="Times New Roman" w:cs="Times New Roman"/>
        </w:rPr>
        <w:t xml:space="preserve">How are </w:t>
      </w:r>
      <w:r w:rsidR="00882095">
        <w:rPr>
          <w:rFonts w:ascii="Times New Roman" w:hAnsi="Times New Roman" w:cs="Times New Roman"/>
        </w:rPr>
        <w:t>(</w:t>
      </w:r>
      <w:r w:rsidR="007372EC" w:rsidRPr="007372EC">
        <w:rPr>
          <w:rFonts w:ascii="Times New Roman" w:hAnsi="Times New Roman" w:cs="Times New Roman"/>
        </w:rPr>
        <w:t>UK</w:t>
      </w:r>
      <w:r w:rsidR="00882095">
        <w:rPr>
          <w:rFonts w:ascii="Times New Roman" w:hAnsi="Times New Roman" w:cs="Times New Roman"/>
        </w:rPr>
        <w:t>/international)</w:t>
      </w:r>
      <w:r w:rsidR="007372EC" w:rsidRPr="007372EC">
        <w:rPr>
          <w:rFonts w:ascii="Times New Roman" w:hAnsi="Times New Roman" w:cs="Times New Roman"/>
        </w:rPr>
        <w:t xml:space="preserve"> law enforcement agencies addressing the challenges posed by the illegal trade in endangered plants?</w:t>
      </w:r>
    </w:p>
    <w:p w14:paraId="1A9DC099" w14:textId="77777777" w:rsidR="007372EC" w:rsidRPr="007372EC" w:rsidRDefault="007372EC" w:rsidP="007372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7372EC">
        <w:rPr>
          <w:rFonts w:ascii="Times New Roman" w:hAnsi="Times New Roman" w:cs="Times New Roman"/>
          <w:color w:val="000000"/>
        </w:rPr>
        <w:t xml:space="preserve">21) </w:t>
      </w:r>
      <w:r w:rsidR="007E67C4" w:rsidRPr="007372EC">
        <w:rPr>
          <w:rFonts w:ascii="Times New Roman" w:hAnsi="Times New Roman" w:cs="Times New Roman"/>
          <w:color w:val="000000"/>
        </w:rPr>
        <w:t>Is the Internet a problem/a resource in countering</w:t>
      </w:r>
      <w:r w:rsidR="004E70B1" w:rsidRPr="007372EC">
        <w:rPr>
          <w:rFonts w:ascii="Times New Roman" w:hAnsi="Times New Roman" w:cs="Times New Roman"/>
          <w:color w:val="000000"/>
        </w:rPr>
        <w:t xml:space="preserve"> the</w:t>
      </w:r>
      <w:r w:rsidR="004E70B1" w:rsidRPr="007372EC">
        <w:rPr>
          <w:rFonts w:ascii="Times New Roman" w:hAnsi="Times New Roman" w:cs="Times New Roman"/>
          <w:iCs/>
          <w:color w:val="000000"/>
        </w:rPr>
        <w:t xml:space="preserve"> illegal trade in endangered plants</w:t>
      </w:r>
      <w:r w:rsidRPr="007372EC">
        <w:rPr>
          <w:rFonts w:ascii="Times New Roman" w:hAnsi="Times New Roman" w:cs="Times New Roman"/>
          <w:color w:val="000000"/>
        </w:rPr>
        <w:t>? Why? To what extent?</w:t>
      </w:r>
    </w:p>
    <w:p w14:paraId="16134669" w14:textId="2592F11B" w:rsidR="007E67C4" w:rsidRPr="007372EC" w:rsidRDefault="007372EC" w:rsidP="007372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7372EC">
        <w:rPr>
          <w:rFonts w:ascii="Times New Roman" w:hAnsi="Times New Roman" w:cs="Times New Roman"/>
          <w:color w:val="000000"/>
        </w:rPr>
        <w:t>22)</w:t>
      </w:r>
      <w:r w:rsidR="00882095">
        <w:rPr>
          <w:rFonts w:ascii="Times New Roman" w:hAnsi="Times New Roman" w:cs="Times New Roman"/>
          <w:color w:val="000000"/>
        </w:rPr>
        <w:t xml:space="preserve"> </w:t>
      </w:r>
      <w:r w:rsidRPr="007372EC">
        <w:rPr>
          <w:rFonts w:ascii="Times New Roman" w:hAnsi="Times New Roman" w:cs="Times New Roman"/>
        </w:rPr>
        <w:t>What instruments are in place for the effective control of borders and for the effective monitoring of online marketplaces?</w:t>
      </w:r>
    </w:p>
    <w:p w14:paraId="7C80D706" w14:textId="0AD240A3" w:rsidR="007E67C4" w:rsidRPr="007372EC" w:rsidRDefault="004E70B1" w:rsidP="007372E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7372EC">
        <w:rPr>
          <w:rFonts w:ascii="Times New Roman" w:hAnsi="Times New Roman" w:cs="Times New Roman"/>
          <w:color w:val="000000"/>
        </w:rPr>
        <w:t>22</w:t>
      </w:r>
      <w:r w:rsidR="00537121">
        <w:rPr>
          <w:rFonts w:ascii="Times New Roman" w:hAnsi="Times New Roman" w:cs="Times New Roman"/>
          <w:color w:val="000000"/>
        </w:rPr>
        <w:t xml:space="preserve">) </w:t>
      </w:r>
      <w:r w:rsidR="007E67C4" w:rsidRPr="007372EC">
        <w:rPr>
          <w:rFonts w:ascii="Times New Roman" w:hAnsi="Times New Roman" w:cs="Times New Roman"/>
          <w:color w:val="000000"/>
        </w:rPr>
        <w:t>What</w:t>
      </w:r>
      <w:r w:rsidRPr="007372EC">
        <w:rPr>
          <w:rFonts w:ascii="Times New Roman" w:hAnsi="Times New Roman" w:cs="Times New Roman"/>
          <w:color w:val="000000"/>
        </w:rPr>
        <w:t xml:space="preserve"> </w:t>
      </w:r>
      <w:r w:rsidR="007E67C4" w:rsidRPr="007372EC">
        <w:rPr>
          <w:rFonts w:ascii="Times New Roman" w:hAnsi="Times New Roman" w:cs="Times New Roman"/>
          <w:color w:val="000000"/>
        </w:rPr>
        <w:t>phases</w:t>
      </w:r>
      <w:r w:rsidRPr="007372EC">
        <w:rPr>
          <w:rFonts w:ascii="Times New Roman" w:hAnsi="Times New Roman" w:cs="Times New Roman"/>
          <w:color w:val="000000"/>
        </w:rPr>
        <w:t xml:space="preserve"> </w:t>
      </w:r>
      <w:r w:rsidR="007E67C4" w:rsidRPr="007372EC">
        <w:rPr>
          <w:rFonts w:ascii="Times New Roman" w:hAnsi="Times New Roman" w:cs="Times New Roman"/>
          <w:color w:val="000000"/>
        </w:rPr>
        <w:t>of</w:t>
      </w:r>
      <w:r w:rsidRPr="007372EC">
        <w:rPr>
          <w:rFonts w:ascii="Times New Roman" w:hAnsi="Times New Roman" w:cs="Times New Roman"/>
          <w:color w:val="000000"/>
        </w:rPr>
        <w:t xml:space="preserve"> </w:t>
      </w:r>
      <w:r w:rsidR="007E67C4" w:rsidRPr="007372EC">
        <w:rPr>
          <w:rFonts w:ascii="Times New Roman" w:hAnsi="Times New Roman" w:cs="Times New Roman"/>
          <w:color w:val="000000"/>
        </w:rPr>
        <w:t>the</w:t>
      </w:r>
      <w:r w:rsidRPr="007372EC">
        <w:rPr>
          <w:rFonts w:ascii="Times New Roman" w:hAnsi="Times New Roman" w:cs="Times New Roman"/>
          <w:color w:val="000000"/>
        </w:rPr>
        <w:t xml:space="preserve"> </w:t>
      </w:r>
      <w:r w:rsidR="007E67C4" w:rsidRPr="007372EC">
        <w:rPr>
          <w:rFonts w:ascii="Times New Roman" w:hAnsi="Times New Roman" w:cs="Times New Roman"/>
          <w:color w:val="000000"/>
        </w:rPr>
        <w:t>criminal</w:t>
      </w:r>
      <w:r w:rsidRPr="007372EC">
        <w:rPr>
          <w:rFonts w:ascii="Times New Roman" w:hAnsi="Times New Roman" w:cs="Times New Roman"/>
          <w:color w:val="000000"/>
        </w:rPr>
        <w:t xml:space="preserve"> </w:t>
      </w:r>
      <w:r w:rsidR="007E67C4" w:rsidRPr="007372EC">
        <w:rPr>
          <w:rFonts w:ascii="Times New Roman" w:hAnsi="Times New Roman" w:cs="Times New Roman"/>
          <w:color w:val="000000"/>
        </w:rPr>
        <w:t>activity</w:t>
      </w:r>
      <w:r w:rsidRPr="007372EC">
        <w:rPr>
          <w:rFonts w:ascii="Times New Roman" w:hAnsi="Times New Roman" w:cs="Times New Roman"/>
          <w:color w:val="000000"/>
        </w:rPr>
        <w:t xml:space="preserve"> </w:t>
      </w:r>
      <w:r w:rsidR="007E67C4" w:rsidRPr="007372EC">
        <w:rPr>
          <w:rFonts w:ascii="Times New Roman" w:hAnsi="Times New Roman" w:cs="Times New Roman"/>
          <w:color w:val="000000"/>
        </w:rPr>
        <w:t>are</w:t>
      </w:r>
      <w:r w:rsidRPr="007372EC">
        <w:rPr>
          <w:rFonts w:ascii="Times New Roman" w:hAnsi="Times New Roman" w:cs="Times New Roman"/>
          <w:color w:val="000000"/>
        </w:rPr>
        <w:t xml:space="preserve"> </w:t>
      </w:r>
      <w:r w:rsidR="007E67C4" w:rsidRPr="007372EC">
        <w:rPr>
          <w:rFonts w:ascii="Times New Roman" w:hAnsi="Times New Roman" w:cs="Times New Roman"/>
          <w:color w:val="000000"/>
        </w:rPr>
        <w:t>easier</w:t>
      </w:r>
      <w:r w:rsidRPr="007372EC">
        <w:rPr>
          <w:rFonts w:ascii="Times New Roman" w:hAnsi="Times New Roman" w:cs="Times New Roman"/>
          <w:color w:val="000000"/>
        </w:rPr>
        <w:t xml:space="preserve"> </w:t>
      </w:r>
      <w:r w:rsidR="007E67C4" w:rsidRPr="007372EC">
        <w:rPr>
          <w:rFonts w:ascii="Times New Roman" w:hAnsi="Times New Roman" w:cs="Times New Roman"/>
          <w:color w:val="000000"/>
        </w:rPr>
        <w:t>to</w:t>
      </w:r>
      <w:r w:rsidRPr="007372EC">
        <w:rPr>
          <w:rFonts w:ascii="Times New Roman" w:hAnsi="Times New Roman" w:cs="Times New Roman"/>
          <w:color w:val="000000"/>
        </w:rPr>
        <w:t xml:space="preserve"> </w:t>
      </w:r>
      <w:r w:rsidR="007E67C4" w:rsidRPr="007372EC">
        <w:rPr>
          <w:rFonts w:ascii="Times New Roman" w:hAnsi="Times New Roman" w:cs="Times New Roman"/>
          <w:color w:val="000000"/>
        </w:rPr>
        <w:t>control/</w:t>
      </w:r>
      <w:r w:rsidRPr="007372EC">
        <w:rPr>
          <w:rFonts w:ascii="Times New Roman" w:hAnsi="Times New Roman" w:cs="Times New Roman"/>
          <w:color w:val="000000"/>
        </w:rPr>
        <w:t xml:space="preserve"> </w:t>
      </w:r>
      <w:r w:rsidR="007E67C4" w:rsidRPr="007372EC">
        <w:rPr>
          <w:rFonts w:ascii="Times New Roman" w:hAnsi="Times New Roman" w:cs="Times New Roman"/>
          <w:color w:val="000000"/>
        </w:rPr>
        <w:t>to</w:t>
      </w:r>
      <w:r w:rsidRPr="007372EC">
        <w:rPr>
          <w:rFonts w:ascii="Times New Roman" w:hAnsi="Times New Roman" w:cs="Times New Roman"/>
          <w:color w:val="000000"/>
        </w:rPr>
        <w:t xml:space="preserve"> </w:t>
      </w:r>
      <w:r w:rsidR="007E67C4" w:rsidRPr="007372EC">
        <w:rPr>
          <w:rFonts w:ascii="Times New Roman" w:hAnsi="Times New Roman" w:cs="Times New Roman"/>
          <w:color w:val="000000"/>
        </w:rPr>
        <w:t>counter</w:t>
      </w:r>
      <w:r w:rsidRPr="007372EC">
        <w:rPr>
          <w:rFonts w:ascii="Times New Roman" w:hAnsi="Times New Roman" w:cs="Times New Roman"/>
          <w:color w:val="000000"/>
        </w:rPr>
        <w:t xml:space="preserve"> </w:t>
      </w:r>
      <w:r w:rsidR="007E67C4" w:rsidRPr="007372EC">
        <w:rPr>
          <w:rFonts w:ascii="Times New Roman" w:hAnsi="Times New Roman" w:cs="Times New Roman"/>
          <w:color w:val="000000"/>
        </w:rPr>
        <w:t>more</w:t>
      </w:r>
      <w:r w:rsidRPr="007372EC">
        <w:rPr>
          <w:rFonts w:ascii="Times New Roman" w:hAnsi="Times New Roman" w:cs="Times New Roman"/>
          <w:color w:val="000000"/>
        </w:rPr>
        <w:t xml:space="preserve"> </w:t>
      </w:r>
      <w:r w:rsidR="007E67C4" w:rsidRPr="007372EC">
        <w:rPr>
          <w:rFonts w:ascii="Times New Roman" w:hAnsi="Times New Roman" w:cs="Times New Roman"/>
          <w:color w:val="000000"/>
        </w:rPr>
        <w:t xml:space="preserve">effectively? How? What phases are more difficult to control/to counter? Why? </w:t>
      </w:r>
      <w:r w:rsidR="007E67C4" w:rsidRPr="007372EC">
        <w:rPr>
          <w:rFonts w:ascii="MS Mincho" w:eastAsia="MS Mincho" w:hAnsi="MS Mincho" w:cs="MS Mincho"/>
          <w:color w:val="000000"/>
        </w:rPr>
        <w:t> </w:t>
      </w:r>
    </w:p>
    <w:p w14:paraId="470D8B7C" w14:textId="65334A42" w:rsidR="007E67C4" w:rsidRPr="007372EC" w:rsidRDefault="004E70B1" w:rsidP="007372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7372EC">
        <w:rPr>
          <w:rFonts w:ascii="Times New Roman" w:hAnsi="Times New Roman" w:cs="Times New Roman"/>
          <w:color w:val="000000"/>
        </w:rPr>
        <w:t>23</w:t>
      </w:r>
      <w:r w:rsidR="007E67C4" w:rsidRPr="007372EC">
        <w:rPr>
          <w:rFonts w:ascii="Times New Roman" w:hAnsi="Times New Roman" w:cs="Times New Roman"/>
          <w:color w:val="000000"/>
        </w:rPr>
        <w:t xml:space="preserve">) There has been any investigation/prosecution/conviction? If yes, for what crimes? If not, may you provide any apparent reasons </w:t>
      </w:r>
      <w:r w:rsidR="007372EC" w:rsidRPr="007372EC">
        <w:rPr>
          <w:rFonts w:ascii="Times New Roman" w:hAnsi="Times New Roman" w:cs="Times New Roman"/>
          <w:color w:val="000000"/>
        </w:rPr>
        <w:t xml:space="preserve">for the failure to successfully </w:t>
      </w:r>
      <w:r w:rsidR="007E67C4" w:rsidRPr="007372EC">
        <w:rPr>
          <w:rFonts w:ascii="Times New Roman" w:hAnsi="Times New Roman" w:cs="Times New Roman"/>
          <w:color w:val="000000"/>
        </w:rPr>
        <w:t>investigate/prosecute/</w:t>
      </w:r>
      <w:r w:rsidR="007372EC" w:rsidRPr="007372EC">
        <w:rPr>
          <w:rFonts w:ascii="Times New Roman" w:hAnsi="Times New Roman" w:cs="Times New Roman"/>
          <w:color w:val="000000"/>
        </w:rPr>
        <w:t xml:space="preserve"> </w:t>
      </w:r>
      <w:r w:rsidR="007E67C4" w:rsidRPr="007372EC">
        <w:rPr>
          <w:rFonts w:ascii="Times New Roman" w:hAnsi="Times New Roman" w:cs="Times New Roman"/>
          <w:color w:val="000000"/>
        </w:rPr>
        <w:t xml:space="preserve">convict? </w:t>
      </w:r>
    </w:p>
    <w:p w14:paraId="31AF41F5" w14:textId="3F0668EF" w:rsidR="007372EC" w:rsidRPr="007372EC" w:rsidRDefault="007372EC" w:rsidP="007372EC">
      <w:pPr>
        <w:jc w:val="both"/>
        <w:rPr>
          <w:rFonts w:ascii="Times New Roman" w:hAnsi="Times New Roman" w:cs="Times New Roman"/>
        </w:rPr>
      </w:pPr>
      <w:r w:rsidRPr="007372EC">
        <w:rPr>
          <w:rFonts w:ascii="Times New Roman" w:hAnsi="Times New Roman" w:cs="Times New Roman"/>
        </w:rPr>
        <w:t>24) What was the starting point for this criminal investigation?</w:t>
      </w:r>
    </w:p>
    <w:p w14:paraId="38349689" w14:textId="73F469BE" w:rsidR="007372EC" w:rsidRPr="007372EC" w:rsidRDefault="007372EC" w:rsidP="007372EC">
      <w:pPr>
        <w:jc w:val="both"/>
        <w:rPr>
          <w:rFonts w:ascii="Times New Roman" w:hAnsi="Times New Roman" w:cs="Times New Roman"/>
        </w:rPr>
      </w:pPr>
      <w:r w:rsidRPr="007372EC">
        <w:rPr>
          <w:rFonts w:ascii="Times New Roman" w:hAnsi="Times New Roman" w:cs="Times New Roman"/>
        </w:rPr>
        <w:t>25) On which criminal offences did the investigation focus?</w:t>
      </w:r>
    </w:p>
    <w:p w14:paraId="710EB377" w14:textId="547FD3D8" w:rsidR="007372EC" w:rsidRPr="007372EC" w:rsidRDefault="007372EC" w:rsidP="007372EC">
      <w:pPr>
        <w:jc w:val="both"/>
        <w:rPr>
          <w:rFonts w:ascii="Times New Roman" w:hAnsi="Times New Roman" w:cs="Times New Roman"/>
        </w:rPr>
      </w:pPr>
      <w:r w:rsidRPr="007372EC">
        <w:rPr>
          <w:rFonts w:ascii="Times New Roman" w:hAnsi="Times New Roman" w:cs="Times New Roman"/>
        </w:rPr>
        <w:t>26) Which investigation methods have been used?</w:t>
      </w:r>
    </w:p>
    <w:p w14:paraId="76DB7353" w14:textId="77777777" w:rsidR="007372EC" w:rsidRPr="007372EC" w:rsidRDefault="007372EC" w:rsidP="007372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14:paraId="0BD4F2C3" w14:textId="77777777" w:rsidR="007372EC" w:rsidRPr="007372EC" w:rsidRDefault="007372EC" w:rsidP="007372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</w:rPr>
      </w:pPr>
    </w:p>
    <w:p w14:paraId="6DACF5AD" w14:textId="77777777" w:rsidR="007E67C4" w:rsidRDefault="007E67C4" w:rsidP="007372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</w:rPr>
      </w:pPr>
      <w:r w:rsidRPr="007372EC">
        <w:rPr>
          <w:rFonts w:ascii="Times New Roman" w:hAnsi="Times New Roman" w:cs="Times New Roman"/>
          <w:i/>
          <w:iCs/>
          <w:color w:val="000000"/>
        </w:rPr>
        <w:t xml:space="preserve">Questions to stimulate again the description of cases (law enforcement operations) that the interviewee knows as privileged observer, and closing of the interview </w:t>
      </w:r>
    </w:p>
    <w:p w14:paraId="0289A4D3" w14:textId="77777777" w:rsidR="00537121" w:rsidRPr="007372EC" w:rsidRDefault="00537121" w:rsidP="007372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14:paraId="7ADBC1CA" w14:textId="052FE0AB" w:rsidR="004E70B1" w:rsidRPr="007372EC" w:rsidRDefault="00537121" w:rsidP="007372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27</w:t>
      </w:r>
      <w:r w:rsidR="007E67C4" w:rsidRPr="007372EC">
        <w:rPr>
          <w:rFonts w:ascii="Times New Roman" w:hAnsi="Times New Roman" w:cs="Times New Roman"/>
          <w:color w:val="000000"/>
        </w:rPr>
        <w:t>) (Again on) Specific cases emerged</w:t>
      </w:r>
      <w:r w:rsidR="004E70B1" w:rsidRPr="007372EC">
        <w:rPr>
          <w:rFonts w:ascii="Times New Roman" w:hAnsi="Times New Roman" w:cs="Times New Roman"/>
          <w:color w:val="000000"/>
        </w:rPr>
        <w:t xml:space="preserve"> in the course of the interview</w:t>
      </w:r>
    </w:p>
    <w:p w14:paraId="1F59E1B0" w14:textId="33A382E4" w:rsidR="007E67C4" w:rsidRPr="007372EC" w:rsidRDefault="00537121" w:rsidP="007372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28</w:t>
      </w:r>
      <w:r w:rsidR="007E67C4" w:rsidRPr="007372EC">
        <w:rPr>
          <w:rFonts w:ascii="Times New Roman" w:hAnsi="Times New Roman" w:cs="Times New Roman"/>
          <w:color w:val="000000"/>
        </w:rPr>
        <w:t xml:space="preserve">) Is there anything else you would like to tell me? </w:t>
      </w:r>
    </w:p>
    <w:p w14:paraId="5633EFE2" w14:textId="77777777" w:rsidR="00D53DB9" w:rsidRPr="007372EC" w:rsidRDefault="00671B36" w:rsidP="007372EC">
      <w:pPr>
        <w:jc w:val="both"/>
        <w:rPr>
          <w:rFonts w:ascii="Times New Roman" w:hAnsi="Times New Roman" w:cs="Times New Roman"/>
        </w:rPr>
      </w:pPr>
    </w:p>
    <w:p w14:paraId="5EF21507" w14:textId="77777777" w:rsidR="000B300B" w:rsidRPr="007372EC" w:rsidRDefault="000B300B" w:rsidP="007372EC">
      <w:pPr>
        <w:jc w:val="both"/>
        <w:rPr>
          <w:rFonts w:ascii="Times New Roman" w:hAnsi="Times New Roman" w:cs="Times New Roman"/>
        </w:rPr>
      </w:pPr>
    </w:p>
    <w:p w14:paraId="2C2F9C01" w14:textId="77777777" w:rsidR="00D32547" w:rsidRPr="007372EC" w:rsidRDefault="00D32547" w:rsidP="007372EC">
      <w:pPr>
        <w:jc w:val="both"/>
        <w:rPr>
          <w:rFonts w:ascii="Times New Roman" w:hAnsi="Times New Roman" w:cs="Times New Roman"/>
        </w:rPr>
      </w:pPr>
    </w:p>
    <w:p w14:paraId="081D86B6" w14:textId="77777777" w:rsidR="000B300B" w:rsidRPr="007372EC" w:rsidRDefault="000B300B" w:rsidP="007372EC">
      <w:pPr>
        <w:jc w:val="both"/>
        <w:rPr>
          <w:rFonts w:ascii="Times New Roman" w:hAnsi="Times New Roman" w:cs="Times New Roman"/>
        </w:rPr>
      </w:pPr>
    </w:p>
    <w:p w14:paraId="6FC5AD6F" w14:textId="77777777" w:rsidR="000B300B" w:rsidRPr="007372EC" w:rsidRDefault="000B300B" w:rsidP="007372EC">
      <w:pPr>
        <w:jc w:val="both"/>
        <w:rPr>
          <w:rFonts w:ascii="Times New Roman" w:hAnsi="Times New Roman" w:cs="Times New Roman"/>
        </w:rPr>
      </w:pPr>
    </w:p>
    <w:sectPr w:rsidR="000B300B" w:rsidRPr="007372EC" w:rsidSect="00965B12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4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7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0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7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22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2571E0B"/>
    <w:multiLevelType w:val="hybridMultilevel"/>
    <w:tmpl w:val="783C1BE0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5949B3"/>
    <w:multiLevelType w:val="hybridMultilevel"/>
    <w:tmpl w:val="7A8A757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21542"/>
    <w:multiLevelType w:val="hybridMultilevel"/>
    <w:tmpl w:val="6FAA3BB2"/>
    <w:lvl w:ilvl="0" w:tplc="080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42095"/>
    <w:multiLevelType w:val="hybridMultilevel"/>
    <w:tmpl w:val="C7744F76"/>
    <w:lvl w:ilvl="0" w:tplc="08090011">
      <w:start w:val="2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D6B8A"/>
    <w:multiLevelType w:val="hybridMultilevel"/>
    <w:tmpl w:val="783C1BE0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5D82FE0"/>
    <w:multiLevelType w:val="hybridMultilevel"/>
    <w:tmpl w:val="24E83AFE"/>
    <w:lvl w:ilvl="0" w:tplc="08090011">
      <w:start w:val="2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7C4"/>
    <w:rsid w:val="000B300B"/>
    <w:rsid w:val="001C1966"/>
    <w:rsid w:val="002454F3"/>
    <w:rsid w:val="00306B0D"/>
    <w:rsid w:val="00341F5B"/>
    <w:rsid w:val="00342F6D"/>
    <w:rsid w:val="00434129"/>
    <w:rsid w:val="00452B1F"/>
    <w:rsid w:val="004A3064"/>
    <w:rsid w:val="004E70B1"/>
    <w:rsid w:val="00537121"/>
    <w:rsid w:val="00671B36"/>
    <w:rsid w:val="007372EC"/>
    <w:rsid w:val="007B0322"/>
    <w:rsid w:val="007E67C4"/>
    <w:rsid w:val="0087129A"/>
    <w:rsid w:val="00882095"/>
    <w:rsid w:val="00AA3230"/>
    <w:rsid w:val="00B5153B"/>
    <w:rsid w:val="00D3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C3218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B0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dcterms:created xsi:type="dcterms:W3CDTF">2017-11-28T16:52:00Z</dcterms:created>
  <dcterms:modified xsi:type="dcterms:W3CDTF">2020-07-02T14:12:00Z</dcterms:modified>
</cp:coreProperties>
</file>